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A7A1373" w14:textId="77777777" w:rsidR="00863F2B" w:rsidRDefault="00863F2B">
      <w:pPr>
        <w:pStyle w:val="Nadpis1"/>
        <w:tabs>
          <w:tab w:val="left" w:pos="0"/>
        </w:tabs>
      </w:pPr>
    </w:p>
    <w:p w14:paraId="784905FB" w14:textId="77777777"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14:paraId="24775AE8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11E73F57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6F75A3E6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0F1DB0B5" w14:textId="77777777" w:rsidR="00863F2B" w:rsidRPr="00C37D23" w:rsidRDefault="00863F2B" w:rsidP="00224586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Pr="00F3307C">
        <w:rPr>
          <w:rFonts w:ascii="Arial" w:hAnsi="Arial"/>
          <w:sz w:val="24"/>
          <w:szCs w:val="24"/>
        </w:rPr>
        <w:tab/>
      </w:r>
      <w:r w:rsidR="00C37D23" w:rsidRPr="00C37D23">
        <w:rPr>
          <w:rFonts w:ascii="Arial" w:hAnsi="Arial" w:cs="Arial"/>
          <w:bCs/>
          <w:sz w:val="24"/>
          <w:szCs w:val="24"/>
        </w:rPr>
        <w:t>Miroslávka, Troskotovice, v ř.km. 4,300 - 5,525, úprava toku</w:t>
      </w:r>
    </w:p>
    <w:p w14:paraId="0110D6DD" w14:textId="77777777" w:rsidR="00863F2B" w:rsidRPr="00F3307C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="00404713">
        <w:rPr>
          <w:rFonts w:ascii="Arial" w:hAnsi="Arial"/>
          <w:sz w:val="24"/>
          <w:szCs w:val="24"/>
        </w:rPr>
        <w:t xml:space="preserve">Koryto toku </w:t>
      </w:r>
      <w:r w:rsidR="00C37D23">
        <w:rPr>
          <w:rFonts w:ascii="Arial" w:hAnsi="Arial"/>
          <w:sz w:val="24"/>
          <w:szCs w:val="24"/>
        </w:rPr>
        <w:t>Miroslávka</w:t>
      </w:r>
      <w:r w:rsidR="00113F04">
        <w:rPr>
          <w:rFonts w:ascii="Arial" w:hAnsi="Arial"/>
          <w:sz w:val="24"/>
          <w:szCs w:val="24"/>
        </w:rPr>
        <w:t xml:space="preserve">, ř.km </w:t>
      </w:r>
      <w:r w:rsidR="00C37D23">
        <w:rPr>
          <w:rFonts w:ascii="Arial" w:hAnsi="Arial"/>
          <w:sz w:val="24"/>
          <w:szCs w:val="24"/>
        </w:rPr>
        <w:t>4,300 - 5,525</w:t>
      </w:r>
    </w:p>
    <w:p w14:paraId="7E0F9E38" w14:textId="77777777" w:rsidR="00863F2B" w:rsidRPr="00F3307C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="00C37D23">
        <w:rPr>
          <w:rFonts w:ascii="Arial" w:hAnsi="Arial" w:cs="Arial"/>
          <w:sz w:val="24"/>
        </w:rPr>
        <w:t xml:space="preserve">Neškodné převedení průtoků korytem v intravilánu </w:t>
      </w:r>
      <w:r w:rsidR="00A17AA6">
        <w:rPr>
          <w:rFonts w:ascii="Arial" w:hAnsi="Arial" w:cs="Arial"/>
          <w:sz w:val="24"/>
        </w:rPr>
        <w:t xml:space="preserve">městyse </w:t>
      </w:r>
      <w:r w:rsidR="00A17AA6">
        <w:rPr>
          <w:rFonts w:ascii="Arial" w:hAnsi="Arial" w:cs="Arial"/>
          <w:sz w:val="24"/>
        </w:rPr>
        <w:tab/>
      </w:r>
      <w:r w:rsidR="00A17AA6">
        <w:rPr>
          <w:rFonts w:ascii="Arial" w:hAnsi="Arial" w:cs="Arial"/>
          <w:sz w:val="24"/>
        </w:rPr>
        <w:tab/>
      </w:r>
      <w:r w:rsidR="00A17AA6">
        <w:rPr>
          <w:rFonts w:ascii="Arial" w:hAnsi="Arial" w:cs="Arial"/>
          <w:sz w:val="24"/>
        </w:rPr>
        <w:tab/>
      </w:r>
      <w:r w:rsidR="00A17AA6">
        <w:rPr>
          <w:rFonts w:ascii="Arial" w:hAnsi="Arial" w:cs="Arial"/>
          <w:sz w:val="24"/>
        </w:rPr>
        <w:tab/>
        <w:t>Troskotovice</w:t>
      </w:r>
    </w:p>
    <w:p w14:paraId="3835C48E" w14:textId="77777777"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14:paraId="01C2447F" w14:textId="77777777" w:rsidR="00841D24" w:rsidRPr="00965F70" w:rsidRDefault="00841D24" w:rsidP="00841D2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>Povodí Moravy, s.p.,  se sídlem v Brně</w:t>
      </w:r>
    </w:p>
    <w:p w14:paraId="14CA6580" w14:textId="77777777" w:rsidR="00841D24" w:rsidRPr="00965F70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14:paraId="33A49D2B" w14:textId="77777777" w:rsidR="00841D24" w:rsidRPr="00965F70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14:paraId="4D2E57E8" w14:textId="77777777" w:rsidR="00841D24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8" w:history="1">
        <w:r w:rsidRPr="00965F70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05EF3E98" w14:textId="77777777"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14:paraId="4641027E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14:paraId="47097B3B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14:paraId="51C97002" w14:textId="77777777" w:rsidR="00841D24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14:paraId="37DAD3F2" w14:textId="77777777"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14:paraId="6101AEDF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9" w:history="1">
        <w:r>
          <w:rPr>
            <w:rStyle w:val="Hypertextovodkaz"/>
            <w:rFonts w:ascii="Arial" w:hAnsi="Arial"/>
          </w:rPr>
          <w:t>aqc@wo.cz</w:t>
        </w:r>
      </w:hyperlink>
    </w:p>
    <w:p w14:paraId="189E978D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>Ing. Milan Bartolšic</w:t>
      </w:r>
    </w:p>
    <w:p w14:paraId="1728BD57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14:paraId="10F4602A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0A19EF85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Ing. Jan Varadínek</w:t>
      </w:r>
    </w:p>
    <w:p w14:paraId="20068701" w14:textId="77777777"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  <w:r>
        <w:rPr>
          <w:rFonts w:ascii="Arial" w:hAnsi="Arial"/>
          <w:sz w:val="24"/>
          <w:szCs w:val="24"/>
        </w:rPr>
        <w:tab/>
      </w:r>
    </w:p>
    <w:p w14:paraId="3575E1FE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066BA2B2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6A4D3CD6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3023C418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6726AB34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5182C59A" w14:textId="77777777" w:rsidR="00404713" w:rsidRDefault="00404713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20E38B60" w14:textId="77777777" w:rsidR="00841D24" w:rsidRPr="00F3307C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A.2 </w:t>
      </w:r>
      <w:r>
        <w:rPr>
          <w:rFonts w:ascii="Arial" w:hAnsi="Arial"/>
          <w:b/>
          <w:sz w:val="28"/>
          <w:szCs w:val="28"/>
        </w:rPr>
        <w:t>Členění stavby na objekty, technická a technologická zařízení</w:t>
      </w:r>
    </w:p>
    <w:p w14:paraId="5466A0F7" w14:textId="77777777" w:rsidR="00841D24" w:rsidRDefault="0045081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>
        <w:rPr>
          <w:rFonts w:ascii="Arial" w:hAnsi="Arial" w:cs="Arial"/>
          <w:sz w:val="24"/>
        </w:rPr>
        <w:t xml:space="preserve">Dokumentace řeší </w:t>
      </w:r>
      <w:r w:rsidR="00C37D23">
        <w:rPr>
          <w:rFonts w:ascii="Arial" w:hAnsi="Arial" w:cs="Arial"/>
          <w:sz w:val="24"/>
        </w:rPr>
        <w:t>úpravu koryta toku v</w:t>
      </w:r>
      <w:r w:rsidR="00251D16">
        <w:rPr>
          <w:rFonts w:ascii="Arial" w:hAnsi="Arial" w:cs="Arial"/>
          <w:sz w:val="24"/>
        </w:rPr>
        <w:t xml:space="preserve"> úseku</w:t>
      </w:r>
      <w:r w:rsidR="00C37D23">
        <w:rPr>
          <w:rFonts w:ascii="Arial" w:hAnsi="Arial" w:cs="Arial"/>
          <w:sz w:val="24"/>
        </w:rPr>
        <w:t xml:space="preserve"> intravilánu městyse Troskotovice</w:t>
      </w:r>
      <w:r w:rsidR="005970DD">
        <w:rPr>
          <w:rFonts w:ascii="Arial" w:hAnsi="Arial" w:cs="Arial"/>
          <w:sz w:val="24"/>
        </w:rPr>
        <w:t xml:space="preserve"> ř.km 4,300 –</w:t>
      </w:r>
      <w:r w:rsidR="00A17E95">
        <w:rPr>
          <w:rFonts w:ascii="Arial" w:hAnsi="Arial" w:cs="Arial"/>
          <w:sz w:val="24"/>
        </w:rPr>
        <w:t xml:space="preserve"> 5</w:t>
      </w:r>
      <w:r w:rsidR="005970DD">
        <w:rPr>
          <w:rFonts w:ascii="Arial" w:hAnsi="Arial" w:cs="Arial"/>
          <w:sz w:val="24"/>
        </w:rPr>
        <w:t>,525</w:t>
      </w:r>
      <w:r w:rsidR="00C37D23">
        <w:rPr>
          <w:rFonts w:ascii="Arial" w:hAnsi="Arial" w:cs="Arial"/>
          <w:sz w:val="24"/>
        </w:rPr>
        <w:t>. Jedná se o jednoduchou stavbu, stavba není členěna na stavební objekty. Stavba je prostá technologických zařízení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/>
          <w:sz w:val="24"/>
          <w:szCs w:val="24"/>
        </w:rPr>
        <w:t xml:space="preserve"> Dále je součástí stavby odstranění stromových a keřových porostů zasahujících do průtočného profilu koryta toku. </w:t>
      </w:r>
    </w:p>
    <w:p w14:paraId="0039FB53" w14:textId="77777777" w:rsidR="00C37D23" w:rsidRDefault="00C37D23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4B6B5F97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>3</w:t>
      </w:r>
      <w:r w:rsidR="00267B99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Seznam vstupních podkladů</w:t>
      </w:r>
    </w:p>
    <w:p w14:paraId="713F05C9" w14:textId="77777777" w:rsidR="00C37D23" w:rsidRDefault="00C37D23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IZ "</w:t>
      </w:r>
      <w:r w:rsidRPr="00C37D23">
        <w:rPr>
          <w:rFonts w:ascii="Arial" w:hAnsi="Arial" w:cs="Arial"/>
          <w:bCs/>
          <w:sz w:val="24"/>
          <w:szCs w:val="24"/>
        </w:rPr>
        <w:t>Miroslávka, Troskotovice, v ř.km. 4,300 - 5,525, úprava toku</w:t>
      </w:r>
      <w:r>
        <w:rPr>
          <w:rFonts w:ascii="Arial" w:hAnsi="Arial" w:cs="Arial"/>
          <w:bCs/>
          <w:sz w:val="24"/>
          <w:szCs w:val="24"/>
        </w:rPr>
        <w:t>", Povodí Moravy, s.p., 12.01.2021</w:t>
      </w:r>
    </w:p>
    <w:p w14:paraId="19CDE7C2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zaměření stávajícího stavu </w:t>
      </w:r>
    </w:p>
    <w:p w14:paraId="0B40BB25" w14:textId="77777777" w:rsidR="00224586" w:rsidRDefault="00224586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informace o průběhu IS</w:t>
      </w:r>
    </w:p>
    <w:p w14:paraId="4D5840B9" w14:textId="77777777" w:rsidR="00841D24" w:rsidRPr="0090460A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</w:t>
      </w:r>
      <w:r w:rsidRPr="0090460A">
        <w:rPr>
          <w:rFonts w:ascii="Arial" w:hAnsi="Arial"/>
          <w:sz w:val="24"/>
          <w:szCs w:val="24"/>
        </w:rPr>
        <w:t>pozemková mapa</w:t>
      </w:r>
    </w:p>
    <w:p w14:paraId="4DB7E195" w14:textId="77777777" w:rsidR="00841D24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 </w:t>
      </w:r>
      <w:r w:rsidRPr="0090460A">
        <w:rPr>
          <w:rFonts w:ascii="Arial" w:hAnsi="Arial" w:cs="Arial"/>
          <w:bCs/>
          <w:sz w:val="24"/>
          <w:szCs w:val="24"/>
        </w:rPr>
        <w:t>konzultace s investorem</w:t>
      </w:r>
      <w:r w:rsidR="00C37D23">
        <w:rPr>
          <w:rFonts w:ascii="Arial" w:hAnsi="Arial" w:cs="Arial"/>
          <w:bCs/>
          <w:sz w:val="24"/>
          <w:szCs w:val="24"/>
        </w:rPr>
        <w:t xml:space="preserve"> a se zástupci městyse Troskotovice</w:t>
      </w:r>
    </w:p>
    <w:p w14:paraId="2255EBF2" w14:textId="77777777" w:rsidR="00841D24" w:rsidRPr="00F3307C" w:rsidRDefault="00841D24" w:rsidP="00841D24">
      <w:pPr>
        <w:pStyle w:val="Nadpis2"/>
        <w:tabs>
          <w:tab w:val="clear" w:pos="0"/>
        </w:tabs>
      </w:pPr>
    </w:p>
    <w:p w14:paraId="55495C15" w14:textId="77777777" w:rsidR="00841D24" w:rsidRDefault="00841D24" w:rsidP="00841D24">
      <w:pPr>
        <w:pStyle w:val="Nadpis2"/>
        <w:tabs>
          <w:tab w:val="clear" w:pos="0"/>
        </w:tabs>
      </w:pPr>
    </w:p>
    <w:p w14:paraId="7A5E822B" w14:textId="77777777" w:rsidR="00841D24" w:rsidRDefault="00841D24" w:rsidP="00841D24">
      <w:pPr>
        <w:pStyle w:val="Nadpis2"/>
        <w:tabs>
          <w:tab w:val="clear" w:pos="0"/>
        </w:tabs>
      </w:pPr>
    </w:p>
    <w:p w14:paraId="16B4A515" w14:textId="77777777" w:rsidR="00841D24" w:rsidRDefault="00841D24" w:rsidP="00841D24">
      <w:pPr>
        <w:pStyle w:val="Nadpis2"/>
        <w:tabs>
          <w:tab w:val="clear" w:pos="0"/>
        </w:tabs>
      </w:pPr>
    </w:p>
    <w:p w14:paraId="2B2DDB0A" w14:textId="77777777" w:rsidR="00841D24" w:rsidRDefault="00841D24" w:rsidP="00841D24">
      <w:pPr>
        <w:pStyle w:val="Nadpis2"/>
        <w:tabs>
          <w:tab w:val="clear" w:pos="0"/>
        </w:tabs>
      </w:pPr>
    </w:p>
    <w:p w14:paraId="1938E241" w14:textId="77777777" w:rsidR="00841D24" w:rsidRDefault="00841D24" w:rsidP="00841D24">
      <w:pPr>
        <w:pStyle w:val="Nadpis2"/>
        <w:tabs>
          <w:tab w:val="clear" w:pos="0"/>
        </w:tabs>
      </w:pPr>
    </w:p>
    <w:p w14:paraId="364CA65D" w14:textId="77777777" w:rsidR="00841D24" w:rsidRDefault="00841D24" w:rsidP="00841D24">
      <w:pPr>
        <w:pStyle w:val="Nadpis2"/>
        <w:tabs>
          <w:tab w:val="clear" w:pos="0"/>
        </w:tabs>
      </w:pPr>
    </w:p>
    <w:p w14:paraId="359713F4" w14:textId="5F063245" w:rsidR="00841D24" w:rsidRPr="00F3307C" w:rsidRDefault="00841D24" w:rsidP="00841D24">
      <w:pPr>
        <w:pStyle w:val="Nadpis2"/>
        <w:tabs>
          <w:tab w:val="clear" w:pos="0"/>
        </w:tabs>
      </w:pPr>
      <w:r w:rsidRPr="00EF2B8B">
        <w:t xml:space="preserve">Břeclav </w:t>
      </w:r>
      <w:r w:rsidR="009B0576" w:rsidRPr="00EF2B8B">
        <w:t>0</w:t>
      </w:r>
      <w:r w:rsidR="00C37D23" w:rsidRPr="00EF2B8B">
        <w:t>3</w:t>
      </w:r>
      <w:r w:rsidR="00404713" w:rsidRPr="00EF2B8B">
        <w:t>. 202</w:t>
      </w:r>
      <w:r w:rsidR="00EF2B8B" w:rsidRPr="00EF2B8B">
        <w:t>2</w:t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  <w:t xml:space="preserve"> Ing. Jan Varadínek</w:t>
      </w:r>
    </w:p>
    <w:p w14:paraId="7FE54D21" w14:textId="77777777" w:rsidR="00863F2B" w:rsidRPr="00F3307C" w:rsidRDefault="00863F2B" w:rsidP="00841D24">
      <w:pPr>
        <w:spacing w:line="360" w:lineRule="auto"/>
        <w:jc w:val="both"/>
      </w:pPr>
    </w:p>
    <w:sectPr w:rsidR="00863F2B" w:rsidRPr="00F3307C" w:rsidSect="00EA23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9160E" w14:textId="77777777" w:rsidR="005D0606" w:rsidRDefault="005D0606">
      <w:r>
        <w:separator/>
      </w:r>
    </w:p>
  </w:endnote>
  <w:endnote w:type="continuationSeparator" w:id="0">
    <w:p w14:paraId="1C772FAC" w14:textId="77777777" w:rsidR="005D0606" w:rsidRDefault="005D0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B1B7C" w14:textId="77777777" w:rsidR="00807697" w:rsidRDefault="008076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44D1A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381257A9" wp14:editId="32B9B6DA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F95F2A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F95F2A">
      <w:rPr>
        <w:rStyle w:val="slostrnky"/>
      </w:rPr>
      <w:fldChar w:fldCharType="separate"/>
    </w:r>
    <w:r w:rsidR="00A82714">
      <w:rPr>
        <w:rStyle w:val="slostrnky"/>
        <w:noProof/>
      </w:rPr>
      <w:t>2</w:t>
    </w:r>
    <w:r w:rsidR="00F95F2A"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AD56B" w14:textId="77777777" w:rsidR="00807697" w:rsidRDefault="008076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88CE0" w14:textId="77777777" w:rsidR="005D0606" w:rsidRDefault="005D0606">
      <w:r>
        <w:separator/>
      </w:r>
    </w:p>
  </w:footnote>
  <w:footnote w:type="continuationSeparator" w:id="0">
    <w:p w14:paraId="636EDBAF" w14:textId="77777777" w:rsidR="005D0606" w:rsidRDefault="005D0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22A7F" w14:textId="77777777" w:rsidR="00807697" w:rsidRDefault="008076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D3A3D" w14:textId="5DC033AA" w:rsidR="00807697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0316FE">
      <w:rPr>
        <w:i/>
      </w:rPr>
      <w:t>provádění stavby</w:t>
    </w:r>
    <w:r w:rsidR="000316FE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C37D23">
      <w:rPr>
        <w:i/>
      </w:rPr>
      <w:t xml:space="preserve">       </w:t>
    </w:r>
    <w:r w:rsidR="00113F04">
      <w:rPr>
        <w:i/>
      </w:rPr>
      <w:t xml:space="preserve"> </w:t>
    </w:r>
    <w:r w:rsidR="00C37D23">
      <w:rPr>
        <w:i/>
      </w:rPr>
      <w:t>březen</w:t>
    </w:r>
    <w:r w:rsidR="00113F04">
      <w:rPr>
        <w:i/>
      </w:rPr>
      <w:t xml:space="preserve"> 202</w:t>
    </w:r>
    <w:r w:rsidR="00807697">
      <w:rPr>
        <w:i/>
      </w:rPr>
      <w:t>2</w:t>
    </w:r>
  </w:p>
  <w:p w14:paraId="46FC20B6" w14:textId="77777777" w:rsidR="00863F2B" w:rsidRPr="00113F04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C37D23">
      <w:rPr>
        <w:bCs/>
        <w:color w:val="333333"/>
      </w:rPr>
      <w:t>Miroslávka, Troskotovice, v ř.km. 4,300 - 5,525, úprava toku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DF5C5" w14:textId="77777777" w:rsidR="00807697" w:rsidRDefault="008076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288711276">
    <w:abstractNumId w:val="0"/>
  </w:num>
  <w:num w:numId="2" w16cid:durableId="15274805">
    <w:abstractNumId w:val="1"/>
  </w:num>
  <w:num w:numId="3" w16cid:durableId="941062989">
    <w:abstractNumId w:val="2"/>
  </w:num>
  <w:num w:numId="4" w16cid:durableId="652298075">
    <w:abstractNumId w:val="3"/>
  </w:num>
  <w:num w:numId="5" w16cid:durableId="1151599798">
    <w:abstractNumId w:val="4"/>
  </w:num>
  <w:num w:numId="6" w16cid:durableId="530873898">
    <w:abstractNumId w:val="5"/>
  </w:num>
  <w:num w:numId="7" w16cid:durableId="991058341">
    <w:abstractNumId w:val="6"/>
  </w:num>
  <w:num w:numId="8" w16cid:durableId="19669625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13507"/>
    <w:rsid w:val="000316FE"/>
    <w:rsid w:val="00037BEB"/>
    <w:rsid w:val="00060386"/>
    <w:rsid w:val="00060DB0"/>
    <w:rsid w:val="000B1A80"/>
    <w:rsid w:val="000D45A7"/>
    <w:rsid w:val="000E3362"/>
    <w:rsid w:val="000E3F1A"/>
    <w:rsid w:val="000F1EE4"/>
    <w:rsid w:val="000F4CD7"/>
    <w:rsid w:val="00113F04"/>
    <w:rsid w:val="0014363A"/>
    <w:rsid w:val="00164C6E"/>
    <w:rsid w:val="00165F5A"/>
    <w:rsid w:val="0019451D"/>
    <w:rsid w:val="0019516D"/>
    <w:rsid w:val="001C3328"/>
    <w:rsid w:val="001E6C8E"/>
    <w:rsid w:val="001F2184"/>
    <w:rsid w:val="00224586"/>
    <w:rsid w:val="00251D16"/>
    <w:rsid w:val="00255DD4"/>
    <w:rsid w:val="00267B99"/>
    <w:rsid w:val="002756FF"/>
    <w:rsid w:val="00281EF3"/>
    <w:rsid w:val="00293850"/>
    <w:rsid w:val="002B245D"/>
    <w:rsid w:val="002B355F"/>
    <w:rsid w:val="002C160F"/>
    <w:rsid w:val="002D0ACA"/>
    <w:rsid w:val="002E04A5"/>
    <w:rsid w:val="002E5CDB"/>
    <w:rsid w:val="00307FEC"/>
    <w:rsid w:val="00324EC3"/>
    <w:rsid w:val="003421ED"/>
    <w:rsid w:val="00366AC0"/>
    <w:rsid w:val="0038232C"/>
    <w:rsid w:val="00392609"/>
    <w:rsid w:val="00404713"/>
    <w:rsid w:val="00413108"/>
    <w:rsid w:val="0042354C"/>
    <w:rsid w:val="00426FAA"/>
    <w:rsid w:val="0043355F"/>
    <w:rsid w:val="004362ED"/>
    <w:rsid w:val="004362F1"/>
    <w:rsid w:val="004416D7"/>
    <w:rsid w:val="00450814"/>
    <w:rsid w:val="00453E4A"/>
    <w:rsid w:val="0047275F"/>
    <w:rsid w:val="00490677"/>
    <w:rsid w:val="0049209F"/>
    <w:rsid w:val="004A28FB"/>
    <w:rsid w:val="004D6A62"/>
    <w:rsid w:val="004E126C"/>
    <w:rsid w:val="004E4116"/>
    <w:rsid w:val="00514859"/>
    <w:rsid w:val="0053335D"/>
    <w:rsid w:val="00537DC3"/>
    <w:rsid w:val="00544C58"/>
    <w:rsid w:val="005527F3"/>
    <w:rsid w:val="0059413E"/>
    <w:rsid w:val="005970DD"/>
    <w:rsid w:val="005A4E68"/>
    <w:rsid w:val="005B20E0"/>
    <w:rsid w:val="005B39CB"/>
    <w:rsid w:val="005D0606"/>
    <w:rsid w:val="005E61D1"/>
    <w:rsid w:val="006236F3"/>
    <w:rsid w:val="00630145"/>
    <w:rsid w:val="006316F6"/>
    <w:rsid w:val="0063758B"/>
    <w:rsid w:val="00641E08"/>
    <w:rsid w:val="006424AA"/>
    <w:rsid w:val="00657290"/>
    <w:rsid w:val="00681259"/>
    <w:rsid w:val="006F10AE"/>
    <w:rsid w:val="006F2388"/>
    <w:rsid w:val="006F3E7D"/>
    <w:rsid w:val="00722725"/>
    <w:rsid w:val="007247B4"/>
    <w:rsid w:val="007328DE"/>
    <w:rsid w:val="00762F69"/>
    <w:rsid w:val="00767455"/>
    <w:rsid w:val="00774E8F"/>
    <w:rsid w:val="007B6E76"/>
    <w:rsid w:val="007C3179"/>
    <w:rsid w:val="007D6BDD"/>
    <w:rsid w:val="00807697"/>
    <w:rsid w:val="008162F2"/>
    <w:rsid w:val="00817FF4"/>
    <w:rsid w:val="00841D24"/>
    <w:rsid w:val="00841F95"/>
    <w:rsid w:val="00863F2B"/>
    <w:rsid w:val="008B1387"/>
    <w:rsid w:val="008B5149"/>
    <w:rsid w:val="008D176D"/>
    <w:rsid w:val="00904D70"/>
    <w:rsid w:val="00916817"/>
    <w:rsid w:val="00950B1B"/>
    <w:rsid w:val="009808E1"/>
    <w:rsid w:val="00992928"/>
    <w:rsid w:val="009A2D00"/>
    <w:rsid w:val="009A7733"/>
    <w:rsid w:val="009B0576"/>
    <w:rsid w:val="009C729B"/>
    <w:rsid w:val="009D01B8"/>
    <w:rsid w:val="009E7962"/>
    <w:rsid w:val="00A10AA6"/>
    <w:rsid w:val="00A17AA6"/>
    <w:rsid w:val="00A17E95"/>
    <w:rsid w:val="00A2047A"/>
    <w:rsid w:val="00A54997"/>
    <w:rsid w:val="00A70DDE"/>
    <w:rsid w:val="00A76B0B"/>
    <w:rsid w:val="00A82714"/>
    <w:rsid w:val="00A85176"/>
    <w:rsid w:val="00AA524D"/>
    <w:rsid w:val="00AC61D7"/>
    <w:rsid w:val="00AC705E"/>
    <w:rsid w:val="00AC79FE"/>
    <w:rsid w:val="00AD11AF"/>
    <w:rsid w:val="00B60F84"/>
    <w:rsid w:val="00B93749"/>
    <w:rsid w:val="00BB11A9"/>
    <w:rsid w:val="00BE7325"/>
    <w:rsid w:val="00BF6CC9"/>
    <w:rsid w:val="00C028C5"/>
    <w:rsid w:val="00C03DD6"/>
    <w:rsid w:val="00C25A25"/>
    <w:rsid w:val="00C37D23"/>
    <w:rsid w:val="00C47A2B"/>
    <w:rsid w:val="00CB0A10"/>
    <w:rsid w:val="00CD5A6F"/>
    <w:rsid w:val="00CF65C5"/>
    <w:rsid w:val="00D05E86"/>
    <w:rsid w:val="00D120ED"/>
    <w:rsid w:val="00D569EF"/>
    <w:rsid w:val="00D67FAE"/>
    <w:rsid w:val="00D85389"/>
    <w:rsid w:val="00D93020"/>
    <w:rsid w:val="00DB1A41"/>
    <w:rsid w:val="00DD36BE"/>
    <w:rsid w:val="00DE5794"/>
    <w:rsid w:val="00DF6A48"/>
    <w:rsid w:val="00E11AAD"/>
    <w:rsid w:val="00E51D50"/>
    <w:rsid w:val="00E56F57"/>
    <w:rsid w:val="00E7400C"/>
    <w:rsid w:val="00E905D9"/>
    <w:rsid w:val="00EA238C"/>
    <w:rsid w:val="00ED7F12"/>
    <w:rsid w:val="00EF2B8B"/>
    <w:rsid w:val="00F067F6"/>
    <w:rsid w:val="00F3307C"/>
    <w:rsid w:val="00F6284E"/>
    <w:rsid w:val="00F71FBF"/>
    <w:rsid w:val="00F81211"/>
    <w:rsid w:val="00F85ED5"/>
    <w:rsid w:val="00F95F2A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B1959"/>
  <w15:docId w15:val="{17CF0259-6E40-4A9E-B2F4-DABE93BA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gr@pm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qc@wo.cz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B062C-FF9D-4E07-B256-F617B16E6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236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1628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26</cp:revision>
  <cp:lastPrinted>2014-02-04T11:09:00Z</cp:lastPrinted>
  <dcterms:created xsi:type="dcterms:W3CDTF">2020-05-31T14:03:00Z</dcterms:created>
  <dcterms:modified xsi:type="dcterms:W3CDTF">2022-04-26T09:17:00Z</dcterms:modified>
</cp:coreProperties>
</file>